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01FE9D92" w:rsidR="007F19D6" w:rsidRPr="00B82E66" w:rsidRDefault="0082436D" w:rsidP="007F19D6">
      <w:pPr>
        <w:spacing w:before="120"/>
        <w:rPr>
          <w:b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Nr</w:t>
      </w:r>
      <w:r w:rsidRPr="00B82E66">
        <w:rPr>
          <w:rFonts w:cs="Arial"/>
          <w:b/>
          <w:bCs/>
          <w:sz w:val="22"/>
          <w:szCs w:val="22"/>
        </w:rPr>
        <w:t xml:space="preserve"> sprawy</w:t>
      </w:r>
      <w:r w:rsidR="000938A5">
        <w:rPr>
          <w:rFonts w:cs="Arial"/>
          <w:b/>
          <w:bCs/>
          <w:sz w:val="22"/>
          <w:szCs w:val="22"/>
        </w:rPr>
        <w:t>:</w:t>
      </w:r>
      <w:r w:rsidR="00F543E9">
        <w:rPr>
          <w:rFonts w:cs="Arial"/>
          <w:b/>
          <w:bCs/>
          <w:sz w:val="22"/>
          <w:szCs w:val="22"/>
        </w:rPr>
        <w:t xml:space="preserve"> BGO-BGN.25.255.2024</w:t>
      </w:r>
    </w:p>
    <w:p w14:paraId="36DE70D8" w14:textId="77777777" w:rsidR="007F19D6" w:rsidRPr="00B82E66" w:rsidRDefault="007F19D6" w:rsidP="007F19D6">
      <w:pPr>
        <w:spacing w:before="120"/>
        <w:rPr>
          <w:rFonts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896CD6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82436D" w:rsidP="00901D10">
            <w:pPr>
              <w:shd w:val="clear" w:color="auto" w:fill="FFFFFF"/>
              <w:jc w:val="center"/>
              <w:rPr>
                <w:i/>
                <w:sz w:val="18"/>
                <w:szCs w:val="18"/>
              </w:rPr>
            </w:pPr>
            <w:r w:rsidRPr="00761156">
              <w:rPr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82436D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82436D" w:rsidP="00901D10">
            <w:pPr>
              <w:jc w:val="center"/>
              <w:rPr>
                <w:b/>
                <w:sz w:val="22"/>
                <w:szCs w:val="22"/>
              </w:rPr>
            </w:pPr>
            <w:r w:rsidRPr="00B82E66">
              <w:rPr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b/>
          <w:sz w:val="22"/>
          <w:szCs w:val="22"/>
          <w:u w:val="single"/>
        </w:rPr>
      </w:pPr>
    </w:p>
    <w:p w14:paraId="6C42D905" w14:textId="77777777" w:rsidR="007F19D6" w:rsidRPr="00B82E66" w:rsidRDefault="0082436D" w:rsidP="007F19D6">
      <w:pPr>
        <w:spacing w:line="360" w:lineRule="auto"/>
        <w:ind w:left="6372"/>
        <w:rPr>
          <w:b/>
          <w:sz w:val="22"/>
          <w:szCs w:val="22"/>
          <w:u w:val="single"/>
        </w:rPr>
      </w:pPr>
      <w:r w:rsidRPr="00B82E66">
        <w:rPr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82436D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Najwyższa Izba Kontroli</w:t>
      </w:r>
    </w:p>
    <w:p w14:paraId="3B23D3CD" w14:textId="77777777" w:rsidR="007F19D6" w:rsidRPr="00B82E66" w:rsidRDefault="0082436D" w:rsidP="007F19D6">
      <w:pPr>
        <w:spacing w:line="360" w:lineRule="auto"/>
        <w:ind w:left="6372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 xml:space="preserve">ul. </w:t>
      </w:r>
      <w:r>
        <w:rPr>
          <w:b/>
          <w:sz w:val="22"/>
          <w:szCs w:val="22"/>
        </w:rPr>
        <w:t>Filtrowa 57</w:t>
      </w:r>
    </w:p>
    <w:p w14:paraId="68814586" w14:textId="77777777" w:rsidR="007F19D6" w:rsidRPr="00B82E66" w:rsidRDefault="0082436D" w:rsidP="007F19D6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b/>
          <w:sz w:val="22"/>
          <w:szCs w:val="22"/>
        </w:rPr>
      </w:pPr>
    </w:p>
    <w:p w14:paraId="468BE1DA" w14:textId="77777777" w:rsidR="00F543E9" w:rsidRDefault="00F543E9" w:rsidP="007F19D6">
      <w:pPr>
        <w:pStyle w:val="Tekstpodstawowy"/>
        <w:jc w:val="both"/>
        <w:rPr>
          <w:rFonts w:cstheme="minorHAnsi"/>
          <w:sz w:val="22"/>
          <w:szCs w:val="22"/>
        </w:rPr>
      </w:pPr>
    </w:p>
    <w:p w14:paraId="6C00EB36" w14:textId="354BFE31" w:rsidR="007F19D6" w:rsidRPr="0082436D" w:rsidRDefault="0082436D" w:rsidP="0082436D">
      <w:pPr>
        <w:autoSpaceDE w:val="0"/>
        <w:autoSpaceDN w:val="0"/>
        <w:adjustRightInd w:val="0"/>
        <w:rPr>
          <w:rFonts w:eastAsiaTheme="minorHAnsi" w:cs="LiberationSansNarrow-Bold"/>
          <w:b/>
          <w:bCs/>
          <w:sz w:val="22"/>
          <w:szCs w:val="22"/>
          <w:lang w:eastAsia="en-US"/>
        </w:rPr>
      </w:pPr>
      <w:r w:rsidRPr="0082436D">
        <w:rPr>
          <w:sz w:val="22"/>
          <w:szCs w:val="22"/>
        </w:rPr>
        <w:t xml:space="preserve">Składając ofertę na </w:t>
      </w:r>
      <w:r>
        <w:rPr>
          <w:rFonts w:eastAsiaTheme="minorHAnsi" w:cs="LiberationSansNarrow-Bold"/>
          <w:b/>
          <w:bCs/>
          <w:sz w:val="22"/>
          <w:szCs w:val="22"/>
          <w:lang w:eastAsia="en-US"/>
        </w:rPr>
        <w:t>w</w:t>
      </w:r>
      <w:r w:rsidRPr="0082436D">
        <w:rPr>
          <w:rFonts w:eastAsiaTheme="minorHAnsi" w:cs="LiberationSansNarrow-Bold"/>
          <w:b/>
          <w:bCs/>
          <w:sz w:val="22"/>
          <w:szCs w:val="22"/>
          <w:lang w:eastAsia="en-US"/>
        </w:rPr>
        <w:t>ykonanie usługi wyciszenia,</w:t>
      </w:r>
      <w:r w:rsidRPr="0082436D">
        <w:rPr>
          <w:rFonts w:eastAsiaTheme="minorHAnsi" w:cs="LiberationSansNarrow-Bold"/>
          <w:b/>
          <w:bCs/>
          <w:sz w:val="22"/>
          <w:szCs w:val="22"/>
          <w:lang w:eastAsia="en-US"/>
        </w:rPr>
        <w:t xml:space="preserve"> </w:t>
      </w:r>
      <w:r w:rsidRPr="0082436D">
        <w:rPr>
          <w:rFonts w:eastAsiaTheme="minorHAnsi" w:cs="LiberationSansNarrow-Bold"/>
          <w:b/>
          <w:bCs/>
          <w:sz w:val="22"/>
          <w:szCs w:val="22"/>
          <w:lang w:eastAsia="en-US"/>
        </w:rPr>
        <w:t xml:space="preserve">obicia tapicerskiego, 10 szt. drewnianych drzwi wewnętrznych </w:t>
      </w:r>
      <w:r>
        <w:rPr>
          <w:rFonts w:eastAsiaTheme="minorHAnsi" w:cs="LiberationSansNarrow-Bold"/>
          <w:b/>
          <w:bCs/>
          <w:sz w:val="22"/>
          <w:szCs w:val="22"/>
          <w:lang w:eastAsia="en-US"/>
        </w:rPr>
        <w:br/>
      </w:r>
      <w:r w:rsidRPr="0082436D">
        <w:rPr>
          <w:rFonts w:eastAsiaTheme="minorHAnsi" w:cs="LiberationSansNarrow-Bold"/>
          <w:b/>
          <w:bCs/>
          <w:sz w:val="22"/>
          <w:szCs w:val="22"/>
          <w:lang w:eastAsia="en-US"/>
        </w:rPr>
        <w:t>w Centrali NIK w Warszawie</w:t>
      </w:r>
      <w:r>
        <w:rPr>
          <w:rFonts w:eastAsiaTheme="minorHAnsi" w:cs="LiberationSansNarrow-Bold"/>
          <w:b/>
          <w:bCs/>
          <w:sz w:val="22"/>
          <w:szCs w:val="22"/>
          <w:lang w:eastAsia="en-US"/>
        </w:rPr>
        <w:t>,</w:t>
      </w:r>
      <w:r w:rsidRPr="0082436D">
        <w:rPr>
          <w:sz w:val="22"/>
          <w:szCs w:val="22"/>
        </w:rPr>
        <w:t xml:space="preserve"> </w:t>
      </w:r>
      <w:r w:rsidRPr="0082436D">
        <w:rPr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b/>
          <w:sz w:val="22"/>
          <w:szCs w:val="22"/>
        </w:rPr>
      </w:pPr>
    </w:p>
    <w:p w14:paraId="60915DF7" w14:textId="77777777" w:rsidR="007F19D6" w:rsidRDefault="0082436D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1 </w:t>
      </w:r>
      <w:r w:rsidRPr="00B82E66">
        <w:rPr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82436D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82436D" w:rsidP="007F19D6">
      <w:pPr>
        <w:pStyle w:val="Tekstpodstawowywcity"/>
        <w:spacing w:before="120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........…………............................................................................</w:t>
      </w:r>
      <w:r>
        <w:rPr>
          <w:sz w:val="22"/>
          <w:szCs w:val="22"/>
        </w:rPr>
        <w:t>.........................</w:t>
      </w:r>
    </w:p>
    <w:p w14:paraId="4480AB14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kod ……………… miasto …………………………………………… </w:t>
      </w:r>
      <w:r>
        <w:rPr>
          <w:sz w:val="22"/>
          <w:szCs w:val="22"/>
        </w:rPr>
        <w:t>………………………….</w:t>
      </w:r>
    </w:p>
    <w:p w14:paraId="17300140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</w:t>
      </w:r>
      <w:r w:rsidRPr="00B82E66">
        <w:rPr>
          <w:sz w:val="22"/>
          <w:szCs w:val="22"/>
        </w:rPr>
        <w:t>................................................</w:t>
      </w:r>
    </w:p>
    <w:p w14:paraId="27ACA5B4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………............................</w:t>
      </w:r>
      <w:r w:rsidRPr="00B82E66">
        <w:rPr>
          <w:sz w:val="22"/>
          <w:szCs w:val="22"/>
        </w:rPr>
        <w:t>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1CD75CC3" w14:textId="77777777" w:rsidR="007F19D6" w:rsidRDefault="0082436D" w:rsidP="007F19D6">
      <w:pPr>
        <w:pStyle w:val="Tekstpodstawowywcity"/>
        <w:spacing w:after="0"/>
        <w:ind w:left="0"/>
        <w:rPr>
          <w:sz w:val="22"/>
          <w:szCs w:val="22"/>
        </w:rPr>
      </w:pPr>
      <w:r w:rsidRPr="00B82E66">
        <w:rPr>
          <w:b/>
          <w:sz w:val="22"/>
          <w:szCs w:val="22"/>
        </w:rPr>
        <w:t xml:space="preserve">Wykonawca 2 * </w:t>
      </w:r>
      <w:r w:rsidRPr="00B82E66">
        <w:rPr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82436D" w:rsidP="007F19D6">
      <w:pPr>
        <w:pStyle w:val="Tekstpodstawowywcity"/>
        <w:ind w:left="0" w:firstLine="1276"/>
        <w:rPr>
          <w:i/>
          <w:sz w:val="18"/>
          <w:szCs w:val="18"/>
        </w:rPr>
      </w:pPr>
      <w:r w:rsidRPr="00761156">
        <w:rPr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a</w:t>
      </w:r>
      <w:r w:rsidRPr="00B82E66">
        <w:rPr>
          <w:sz w:val="22"/>
          <w:szCs w:val="22"/>
        </w:rPr>
        <w:t>dres</w:t>
      </w:r>
      <w:r>
        <w:rPr>
          <w:sz w:val="22"/>
          <w:szCs w:val="22"/>
        </w:rPr>
        <w:t xml:space="preserve"> siedziby:</w:t>
      </w:r>
      <w:r w:rsidRPr="00B82E66">
        <w:rPr>
          <w:sz w:val="22"/>
          <w:szCs w:val="22"/>
        </w:rPr>
        <w:t xml:space="preserve"> ul. ........…………........</w:t>
      </w:r>
      <w:r w:rsidRPr="00B82E66">
        <w:rPr>
          <w:sz w:val="22"/>
          <w:szCs w:val="22"/>
        </w:rPr>
        <w:t>........................................................................................................</w:t>
      </w:r>
    </w:p>
    <w:p w14:paraId="3468453E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nr telefonów ................................................... nr faksu .......................................</w:t>
      </w:r>
      <w:r w:rsidRPr="00B82E66">
        <w:rPr>
          <w:sz w:val="22"/>
          <w:szCs w:val="22"/>
        </w:rPr>
        <w:t>........................</w:t>
      </w:r>
    </w:p>
    <w:p w14:paraId="5308B39A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b/>
          <w:sz w:val="22"/>
          <w:szCs w:val="22"/>
        </w:rPr>
      </w:pPr>
    </w:p>
    <w:p w14:paraId="3E9D9A68" w14:textId="77777777" w:rsidR="007F19D6" w:rsidRPr="00B82E66" w:rsidRDefault="0082436D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/>
          <w:sz w:val="22"/>
          <w:szCs w:val="22"/>
        </w:rPr>
        <w:t>Pe</w:t>
      </w:r>
      <w:r w:rsidRPr="00B82E66">
        <w:rPr>
          <w:b/>
          <w:sz w:val="22"/>
          <w:szCs w:val="22"/>
        </w:rPr>
        <w:t>łnomocnik *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>do</w:t>
      </w:r>
      <w:r w:rsidRPr="00B82E66">
        <w:rPr>
          <w:sz w:val="22"/>
          <w:szCs w:val="22"/>
        </w:rPr>
        <w:t xml:space="preserve"> </w:t>
      </w:r>
      <w:r w:rsidRPr="00B82E66">
        <w:rPr>
          <w:bCs/>
          <w:sz w:val="22"/>
          <w:szCs w:val="22"/>
        </w:rPr>
        <w:t xml:space="preserve">reprezentowania Wykonawców wspólnie ubiegających się o udzielenie </w:t>
      </w:r>
      <w:r>
        <w:rPr>
          <w:bCs/>
          <w:sz w:val="22"/>
          <w:szCs w:val="22"/>
        </w:rPr>
        <w:t>z</w:t>
      </w:r>
      <w:r w:rsidRPr="00B82E66">
        <w:rPr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82436D" w:rsidP="007F19D6">
      <w:pPr>
        <w:pStyle w:val="Tekstpodstawowywcity"/>
        <w:spacing w:line="360" w:lineRule="auto"/>
        <w:ind w:left="0"/>
        <w:rPr>
          <w:bCs/>
          <w:sz w:val="22"/>
          <w:szCs w:val="22"/>
        </w:rPr>
      </w:pPr>
      <w:r w:rsidRPr="00B82E66">
        <w:rPr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</w:t>
      </w:r>
      <w:r>
        <w:rPr>
          <w:sz w:val="22"/>
          <w:szCs w:val="22"/>
        </w:rPr>
        <w:t xml:space="preserve">siedziby: </w:t>
      </w:r>
      <w:r w:rsidRPr="00B82E66">
        <w:rPr>
          <w:sz w:val="22"/>
          <w:szCs w:val="22"/>
        </w:rPr>
        <w:t>ul. ........………….......</w:t>
      </w:r>
      <w:r w:rsidRPr="00B82E66">
        <w:rPr>
          <w:sz w:val="22"/>
          <w:szCs w:val="22"/>
        </w:rPr>
        <w:t>.........................................................................................................</w:t>
      </w:r>
    </w:p>
    <w:p w14:paraId="6B46FC25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>kod ……………… miasto …</w:t>
      </w:r>
      <w:r>
        <w:rPr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nr telefonów </w:t>
      </w:r>
      <w:r w:rsidRPr="00B82E66">
        <w:rPr>
          <w:sz w:val="22"/>
          <w:szCs w:val="22"/>
        </w:rPr>
        <w:t>................................................... nr faksu ...............................................................</w:t>
      </w:r>
    </w:p>
    <w:p w14:paraId="54E4EDCC" w14:textId="77777777" w:rsidR="007F19D6" w:rsidRPr="00B82E66" w:rsidRDefault="0082436D" w:rsidP="007F19D6">
      <w:pPr>
        <w:pStyle w:val="Tekstpodstawowywcity"/>
        <w:ind w:left="0"/>
        <w:rPr>
          <w:sz w:val="22"/>
          <w:szCs w:val="22"/>
        </w:rPr>
      </w:pPr>
      <w:r w:rsidRPr="00B82E66">
        <w:rPr>
          <w:sz w:val="22"/>
          <w:szCs w:val="22"/>
        </w:rPr>
        <w:t xml:space="preserve">adres email </w:t>
      </w:r>
      <w:r w:rsidRPr="00761156">
        <w:rPr>
          <w:i/>
          <w:sz w:val="18"/>
          <w:szCs w:val="18"/>
        </w:rPr>
        <w:t>(do kontaktów z Zamawiającym)</w:t>
      </w:r>
      <w:r w:rsidRPr="00B82E66">
        <w:rPr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82436D" w:rsidP="007F19D6">
      <w:pPr>
        <w:pStyle w:val="Tekstpodstawowywcity"/>
        <w:spacing w:line="360" w:lineRule="auto"/>
        <w:ind w:left="0"/>
        <w:rPr>
          <w:sz w:val="22"/>
          <w:szCs w:val="22"/>
        </w:rPr>
      </w:pPr>
      <w:r w:rsidRPr="00B82E66">
        <w:rPr>
          <w:sz w:val="22"/>
          <w:szCs w:val="22"/>
        </w:rPr>
        <w:t>NIP ..............................</w:t>
      </w:r>
      <w:r w:rsidRPr="00B82E66">
        <w:rPr>
          <w:sz w:val="22"/>
          <w:szCs w:val="22"/>
        </w:rPr>
        <w:t>....................................., REGON ………................................................</w:t>
      </w:r>
    </w:p>
    <w:p w14:paraId="6CA6AC62" w14:textId="77777777" w:rsidR="007F19D6" w:rsidRPr="00B82E66" w:rsidRDefault="0082436D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82436D" w:rsidP="007F19D6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82436D" w:rsidP="004F6425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</w:t>
      </w:r>
      <w:r w:rsidRPr="00B82E66">
        <w:rPr>
          <w:rFonts w:ascii="Arial Narrow" w:hAnsi="Arial Narrow" w:cs="Times New Roman"/>
          <w:sz w:val="22"/>
          <w:szCs w:val="22"/>
        </w:rPr>
        <w:t>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82436D" w:rsidP="004F6425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6B1BF4BA" w:rsidR="007F19D6" w:rsidRPr="00CA3C41" w:rsidRDefault="0082436D" w:rsidP="004F6425">
      <w:pPr>
        <w:pStyle w:val="Akapitzlist"/>
        <w:numPr>
          <w:ilvl w:val="0"/>
          <w:numId w:val="21"/>
        </w:numPr>
        <w:spacing w:after="200" w:line="20" w:lineRule="atLeast"/>
        <w:ind w:left="284" w:hanging="284"/>
        <w:contextualSpacing/>
        <w:jc w:val="both"/>
        <w:rPr>
          <w:rFonts w:cs="Open Sans"/>
          <w:bCs/>
          <w:iCs/>
          <w:color w:val="000000"/>
          <w:sz w:val="20"/>
          <w:szCs w:val="20"/>
        </w:rPr>
      </w:pPr>
      <w:r w:rsidRPr="00EC0F7C">
        <w:rPr>
          <w:b/>
          <w:caps/>
          <w:sz w:val="22"/>
          <w:szCs w:val="22"/>
        </w:rPr>
        <w:t>OFERUJEMY</w:t>
      </w:r>
      <w:r w:rsidRPr="00B82E66">
        <w:rPr>
          <w:sz w:val="22"/>
          <w:szCs w:val="22"/>
        </w:rPr>
        <w:t xml:space="preserve"> wykonanie przedmiotu zamówienia za następującą cenę ofertową </w:t>
      </w:r>
      <w:r>
        <w:rPr>
          <w:sz w:val="22"/>
          <w:szCs w:val="22"/>
        </w:rPr>
        <w:t>……………….. zł netto + …..….. zł podatku VAT, tj</w:t>
      </w:r>
      <w:r>
        <w:rPr>
          <w:sz w:val="22"/>
          <w:szCs w:val="22"/>
        </w:rPr>
        <w:t xml:space="preserve">. </w:t>
      </w:r>
      <w:r w:rsidRPr="00B82E66">
        <w:rPr>
          <w:sz w:val="22"/>
          <w:szCs w:val="22"/>
        </w:rPr>
        <w:t xml:space="preserve">.............................. zł brutto </w:t>
      </w:r>
      <w:r w:rsidRPr="00761156">
        <w:rPr>
          <w:i/>
          <w:sz w:val="18"/>
          <w:szCs w:val="18"/>
        </w:rPr>
        <w:t>(należy podać z dokładnością do dwóch miejsc po przecinku)</w:t>
      </w:r>
      <w:r w:rsidR="00CA3C41">
        <w:rPr>
          <w:sz w:val="22"/>
          <w:szCs w:val="22"/>
        </w:rPr>
        <w:t xml:space="preserve">, </w:t>
      </w:r>
      <w:r w:rsidR="00CA3C41" w:rsidRPr="00CA3C41">
        <w:rPr>
          <w:rFonts w:cs="Open Sans"/>
          <w:bCs/>
          <w:iCs/>
          <w:color w:val="000000"/>
          <w:sz w:val="22"/>
          <w:szCs w:val="22"/>
        </w:rPr>
        <w:t>przy czym cena za jednostronne wyciszenie jednej sztuki drzwi drewnianych jednoskrzydłowych wynosi …………………………..złotych brutto</w:t>
      </w:r>
      <w:r w:rsidR="00CA3C41" w:rsidRPr="00CA3C41">
        <w:rPr>
          <w:rFonts w:cs="Open Sans"/>
          <w:sz w:val="22"/>
          <w:szCs w:val="22"/>
        </w:rPr>
        <w:t xml:space="preserve"> i </w:t>
      </w:r>
      <w:r w:rsidR="00CA3C41" w:rsidRPr="00CA3C41">
        <w:rPr>
          <w:rFonts w:cs="Open Sans"/>
          <w:bCs/>
          <w:iCs/>
          <w:color w:val="000000"/>
          <w:sz w:val="22"/>
          <w:szCs w:val="22"/>
        </w:rPr>
        <w:t>jednej sztuki drzwi drewnianych dwuskrzydłowych wynosi …………………………..złotych brutto</w:t>
      </w:r>
      <w:r w:rsidR="003A458D" w:rsidRPr="00CA3C41">
        <w:rPr>
          <w:sz w:val="22"/>
          <w:szCs w:val="22"/>
        </w:rPr>
        <w:t xml:space="preserve"> </w:t>
      </w:r>
      <w:r w:rsidR="003A458D" w:rsidRPr="00CA3C41">
        <w:rPr>
          <w:i/>
          <w:iCs/>
          <w:sz w:val="22"/>
          <w:szCs w:val="22"/>
        </w:rPr>
        <w:t>(</w:t>
      </w:r>
      <w:r w:rsidR="003A458D" w:rsidRPr="00CA3C41">
        <w:rPr>
          <w:i/>
          <w:iCs/>
          <w:sz w:val="18"/>
          <w:szCs w:val="18"/>
        </w:rPr>
        <w:t>należy podać z dokładnością do dwóch miejsc po przecinku).</w:t>
      </w:r>
      <w:r w:rsidR="003A458D" w:rsidRPr="00CA3C41">
        <w:rPr>
          <w:sz w:val="22"/>
          <w:szCs w:val="22"/>
        </w:rPr>
        <w:t xml:space="preserve"> </w:t>
      </w:r>
    </w:p>
    <w:p w14:paraId="31270606" w14:textId="77777777" w:rsidR="007F19D6" w:rsidRPr="00B82E66" w:rsidRDefault="0082436D" w:rsidP="004F6425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1C48E870" w:rsidR="007F19D6" w:rsidRPr="00B82E66" w:rsidRDefault="0082436D" w:rsidP="004F6425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 i obejmuje wszelkie koszty Wykonawcy związane z realizac</w:t>
      </w:r>
      <w:r w:rsidRPr="00B82E66">
        <w:rPr>
          <w:rFonts w:ascii="Arial Narrow" w:hAnsi="Arial Narrow"/>
          <w:sz w:val="22"/>
          <w:szCs w:val="22"/>
        </w:rPr>
        <w:t xml:space="preserve">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82436D" w:rsidP="004F6425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</w:t>
      </w:r>
      <w:r w:rsidRPr="00B82E66">
        <w:rPr>
          <w:rFonts w:ascii="Arial Narrow" w:hAnsi="Arial Narrow" w:cs="Times New Roman"/>
          <w:bCs/>
          <w:sz w:val="22"/>
          <w:szCs w:val="22"/>
        </w:rPr>
        <w:t xml:space="preserve"> **, którzy będą wykonywać następujące prace wchodzące w zakres przedmiotu zamówienia:</w:t>
      </w:r>
    </w:p>
    <w:p w14:paraId="11389B26" w14:textId="40E1C16A" w:rsidR="007F19D6" w:rsidRPr="00B82E66" w:rsidRDefault="0082436D" w:rsidP="00F543E9">
      <w:pPr>
        <w:pStyle w:val="Zwykytekst"/>
        <w:numPr>
          <w:ilvl w:val="1"/>
          <w:numId w:val="22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3C57BC8A" w:rsidR="007F19D6" w:rsidRPr="00B82E66" w:rsidRDefault="0082436D" w:rsidP="00F543E9">
      <w:pPr>
        <w:pStyle w:val="Zwykytekst"/>
        <w:numPr>
          <w:ilvl w:val="1"/>
          <w:numId w:val="22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 xml:space="preserve">podwykonawcy, zakres prac, </w:t>
      </w:r>
      <w:r w:rsidRPr="00761156">
        <w:rPr>
          <w:rFonts w:ascii="Arial Narrow" w:hAnsi="Arial Narrow" w:cs="Times New Roman"/>
          <w:i/>
          <w:sz w:val="18"/>
          <w:szCs w:val="18"/>
        </w:rPr>
        <w:t>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3409D0C1" w:rsidR="007F19D6" w:rsidRPr="00B82E66" w:rsidRDefault="0082436D" w:rsidP="004F6425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630C5E"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i zobowiązujemy się, w przypadku uznania naszej oferty za najkorzystniejszą, do zawarcia umowy zgodnej z jej treścią,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82436D" w:rsidP="004F6425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82436D" w:rsidP="004F6425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</w:t>
      </w:r>
      <w:r>
        <w:rPr>
          <w:rFonts w:ascii="Arial Narrow" w:hAnsi="Arial Narrow"/>
          <w:sz w:val="22"/>
          <w:szCs w:val="22"/>
        </w:rPr>
        <w:t xml:space="preserve">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82436D" w:rsidP="004F6425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</w:t>
      </w:r>
      <w:r w:rsidRPr="00652200">
        <w:rPr>
          <w:rFonts w:ascii="Arial Narrow" w:hAnsi="Arial Narrow" w:cs="Arial"/>
          <w:sz w:val="22"/>
        </w:rPr>
        <w:t>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82436D" w:rsidP="004F6425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>WSZELKĄ KOR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268CAC79" w:rsidR="007F19D6" w:rsidRPr="00B82E66" w:rsidRDefault="0082436D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</w:t>
      </w:r>
    </w:p>
    <w:p w14:paraId="3F6DBFED" w14:textId="77777777" w:rsidR="007F19D6" w:rsidRPr="00B82E66" w:rsidRDefault="0082436D" w:rsidP="004F6425">
      <w:pPr>
        <w:pStyle w:val="Zwykytekst"/>
        <w:numPr>
          <w:ilvl w:val="0"/>
          <w:numId w:val="1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82436D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 xml:space="preserve">adres e-mail: </w:t>
      </w:r>
      <w:r w:rsidRPr="00B82E66">
        <w:rPr>
          <w:rFonts w:ascii="Arial Narrow" w:hAnsi="Arial Narrow" w:cs="Times New Roman"/>
          <w:sz w:val="22"/>
          <w:szCs w:val="22"/>
          <w:lang w:val="nb-NO"/>
        </w:rPr>
        <w:t>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82436D" w:rsidP="007F19D6">
      <w:pPr>
        <w:spacing w:before="120"/>
        <w:outlineLvl w:val="4"/>
        <w:rPr>
          <w:b/>
          <w:sz w:val="22"/>
          <w:szCs w:val="22"/>
        </w:rPr>
      </w:pPr>
      <w:r w:rsidRPr="00B82E66">
        <w:rPr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b/>
          <w:color w:val="FF0000"/>
          <w:sz w:val="22"/>
          <w:szCs w:val="22"/>
        </w:rPr>
      </w:pPr>
    </w:p>
    <w:p w14:paraId="0BF07ACE" w14:textId="77777777" w:rsidR="007F19D6" w:rsidRDefault="0082436D" w:rsidP="007F19D6">
      <w:pPr>
        <w:spacing w:before="120"/>
        <w:rPr>
          <w:rFonts w:cs="Tahoma"/>
          <w:sz w:val="22"/>
          <w:szCs w:val="22"/>
        </w:rPr>
      </w:pPr>
      <w:r w:rsidRPr="00B82E66">
        <w:rPr>
          <w:rFonts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82436D" w:rsidP="007F19D6">
      <w:pPr>
        <w:spacing w:before="120"/>
        <w:ind w:left="6372"/>
        <w:rPr>
          <w:rFonts w:cs="Tahoma"/>
          <w:b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82436D" w:rsidP="007F19D6">
      <w:pPr>
        <w:spacing w:before="120"/>
        <w:ind w:left="6372"/>
        <w:rPr>
          <w:rFonts w:cs="Tahoma"/>
          <w:i/>
          <w:sz w:val="20"/>
          <w:szCs w:val="22"/>
        </w:rPr>
      </w:pPr>
      <w:r w:rsidRPr="00CE1C1F">
        <w:rPr>
          <w:rFonts w:cs="Tahoma"/>
          <w:b/>
          <w:i/>
          <w:sz w:val="20"/>
          <w:szCs w:val="22"/>
        </w:rPr>
        <w:t xml:space="preserve">lub </w:t>
      </w:r>
      <w:r w:rsidRPr="00761156">
        <w:rPr>
          <w:rFonts w:cs="Tahoma"/>
          <w:i/>
          <w:sz w:val="18"/>
          <w:szCs w:val="18"/>
        </w:rPr>
        <w:t>(w przypadku skanu of</w:t>
      </w:r>
      <w:r w:rsidRPr="00761156">
        <w:rPr>
          <w:rFonts w:cs="Tahoma"/>
          <w:i/>
          <w:sz w:val="18"/>
          <w:szCs w:val="18"/>
        </w:rPr>
        <w:t>erty)</w:t>
      </w:r>
    </w:p>
    <w:p w14:paraId="290E4AC0" w14:textId="77777777" w:rsidR="007F19D6" w:rsidRPr="00B82E66" w:rsidRDefault="007F19D6" w:rsidP="007F19D6">
      <w:pPr>
        <w:rPr>
          <w:rFonts w:cs="Tahoma"/>
          <w:sz w:val="22"/>
          <w:szCs w:val="22"/>
        </w:rPr>
      </w:pPr>
    </w:p>
    <w:p w14:paraId="24566B7D" w14:textId="77777777" w:rsidR="007F19D6" w:rsidRPr="00761156" w:rsidRDefault="0082436D" w:rsidP="007F19D6">
      <w:pPr>
        <w:spacing w:before="120"/>
        <w:ind w:left="6372"/>
        <w:jc w:val="center"/>
        <w:rPr>
          <w:rFonts w:cs="Tahoma"/>
          <w:i/>
          <w:sz w:val="18"/>
          <w:szCs w:val="18"/>
        </w:rPr>
      </w:pPr>
      <w:r w:rsidRPr="00726F40">
        <w:rPr>
          <w:rFonts w:cs="Tahoma"/>
          <w:sz w:val="20"/>
          <w:szCs w:val="22"/>
        </w:rPr>
        <w:t>......................................................................</w:t>
      </w:r>
      <w:r w:rsidRPr="00726F40">
        <w:rPr>
          <w:rFonts w:cs="Tahoma"/>
          <w:sz w:val="20"/>
          <w:szCs w:val="22"/>
        </w:rPr>
        <w:br/>
      </w:r>
      <w:r w:rsidRPr="00761156">
        <w:rPr>
          <w:rFonts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04798" w14:textId="77777777" w:rsidR="00000000" w:rsidRDefault="0082436D">
      <w:r>
        <w:separator/>
      </w:r>
    </w:p>
  </w:endnote>
  <w:endnote w:type="continuationSeparator" w:id="0">
    <w:p w14:paraId="7E9AE059" w14:textId="77777777" w:rsidR="00000000" w:rsidRDefault="00824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SansNarrow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82436D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4887" w14:textId="77777777" w:rsidR="00992292" w:rsidRDefault="0082436D" w:rsidP="00A106F6">
      <w:r>
        <w:separator/>
      </w:r>
    </w:p>
  </w:footnote>
  <w:footnote w:type="continuationSeparator" w:id="0">
    <w:p w14:paraId="3C0A0E11" w14:textId="77777777" w:rsidR="00992292" w:rsidRDefault="0082436D" w:rsidP="00A106F6">
      <w:r>
        <w:continuationSeparator/>
      </w:r>
    </w:p>
  </w:footnote>
  <w:footnote w:id="1">
    <w:p w14:paraId="1C1FAE20" w14:textId="77777777" w:rsidR="007F19D6" w:rsidRDefault="0082436D" w:rsidP="007F19D6">
      <w:pPr>
        <w:pStyle w:val="Tekstprzypisudolnego"/>
      </w:pPr>
      <w:r w:rsidRPr="00761156">
        <w:rPr>
          <w:rStyle w:val="Odwoanieprzypisudolnego"/>
        </w:rPr>
        <w:footnoteRef/>
      </w:r>
      <w:r w:rsidRPr="00AC3922">
        <w:rPr>
          <w:sz w:val="24"/>
          <w:szCs w:val="24"/>
        </w:rPr>
        <w:t xml:space="preserve"> </w:t>
      </w:r>
      <w:r w:rsidRPr="00AC3922">
        <w:t>W przypadku, gdy Wy</w:t>
      </w:r>
      <w:r w:rsidRPr="00AC3922">
        <w:t>konawca nie przekazuje danych osobowych innych niż bezpośrednio jego dotyczących lub zachodzi wyłączenie stosowania obowiązku informacyjnego, stosownie do art. 13 ust. 4 lub art. 14 ust. 5 RODO Wykonawca nie składa oświadczenia (treść oświadczenia należy u</w:t>
      </w:r>
      <w:r w:rsidRPr="00AC3922">
        <w:t>sunąć np. przez jego wykreślenie).</w:t>
      </w:r>
      <w:r w:rsidRPr="006D632F">
        <w:t xml:space="preserve"> </w:t>
      </w:r>
    </w:p>
    <w:p w14:paraId="0667B867" w14:textId="77777777" w:rsidR="007F19D6" w:rsidRPr="00765F98" w:rsidRDefault="0082436D" w:rsidP="007F19D6">
      <w:pPr>
        <w:pStyle w:val="Tekstprzypisudolnego"/>
        <w:rPr>
          <w:sz w:val="18"/>
        </w:rPr>
      </w:pPr>
      <w:r w:rsidRPr="006D632F"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FBF1642"/>
    <w:multiLevelType w:val="hybridMultilevel"/>
    <w:tmpl w:val="C2E2F524"/>
    <w:lvl w:ilvl="0" w:tplc="CC8495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1F2E5F2" w:tentative="1">
      <w:start w:val="1"/>
      <w:numFmt w:val="lowerLetter"/>
      <w:lvlText w:val="%2."/>
      <w:lvlJc w:val="left"/>
      <w:pPr>
        <w:ind w:left="1440" w:hanging="360"/>
      </w:pPr>
    </w:lvl>
    <w:lvl w:ilvl="2" w:tplc="2B34D7C4" w:tentative="1">
      <w:start w:val="1"/>
      <w:numFmt w:val="lowerRoman"/>
      <w:lvlText w:val="%3."/>
      <w:lvlJc w:val="right"/>
      <w:pPr>
        <w:ind w:left="2160" w:hanging="180"/>
      </w:pPr>
    </w:lvl>
    <w:lvl w:ilvl="3" w:tplc="38462C06" w:tentative="1">
      <w:start w:val="1"/>
      <w:numFmt w:val="decimal"/>
      <w:lvlText w:val="%4."/>
      <w:lvlJc w:val="left"/>
      <w:pPr>
        <w:ind w:left="2880" w:hanging="360"/>
      </w:pPr>
    </w:lvl>
    <w:lvl w:ilvl="4" w:tplc="67A22E04" w:tentative="1">
      <w:start w:val="1"/>
      <w:numFmt w:val="lowerLetter"/>
      <w:lvlText w:val="%5."/>
      <w:lvlJc w:val="left"/>
      <w:pPr>
        <w:ind w:left="3600" w:hanging="360"/>
      </w:pPr>
    </w:lvl>
    <w:lvl w:ilvl="5" w:tplc="96FEFD7C" w:tentative="1">
      <w:start w:val="1"/>
      <w:numFmt w:val="lowerRoman"/>
      <w:lvlText w:val="%6."/>
      <w:lvlJc w:val="right"/>
      <w:pPr>
        <w:ind w:left="4320" w:hanging="180"/>
      </w:pPr>
    </w:lvl>
    <w:lvl w:ilvl="6" w:tplc="3CD2A1B6" w:tentative="1">
      <w:start w:val="1"/>
      <w:numFmt w:val="decimal"/>
      <w:lvlText w:val="%7."/>
      <w:lvlJc w:val="left"/>
      <w:pPr>
        <w:ind w:left="5040" w:hanging="360"/>
      </w:pPr>
    </w:lvl>
    <w:lvl w:ilvl="7" w:tplc="35F692C2" w:tentative="1">
      <w:start w:val="1"/>
      <w:numFmt w:val="lowerLetter"/>
      <w:lvlText w:val="%8."/>
      <w:lvlJc w:val="left"/>
      <w:pPr>
        <w:ind w:left="5760" w:hanging="360"/>
      </w:pPr>
    </w:lvl>
    <w:lvl w:ilvl="8" w:tplc="8A0A37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E832DF"/>
    <w:multiLevelType w:val="hybridMultilevel"/>
    <w:tmpl w:val="89C033AC"/>
    <w:lvl w:ilvl="0" w:tplc="C95C7F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E34DDF6" w:tentative="1">
      <w:start w:val="1"/>
      <w:numFmt w:val="lowerLetter"/>
      <w:lvlText w:val="%2."/>
      <w:lvlJc w:val="left"/>
      <w:pPr>
        <w:ind w:left="1222" w:hanging="360"/>
      </w:pPr>
    </w:lvl>
    <w:lvl w:ilvl="2" w:tplc="DC82211E" w:tentative="1">
      <w:start w:val="1"/>
      <w:numFmt w:val="lowerRoman"/>
      <w:lvlText w:val="%3."/>
      <w:lvlJc w:val="right"/>
      <w:pPr>
        <w:ind w:left="1942" w:hanging="180"/>
      </w:pPr>
    </w:lvl>
    <w:lvl w:ilvl="3" w:tplc="C0424B6A" w:tentative="1">
      <w:start w:val="1"/>
      <w:numFmt w:val="decimal"/>
      <w:lvlText w:val="%4."/>
      <w:lvlJc w:val="left"/>
      <w:pPr>
        <w:ind w:left="2662" w:hanging="360"/>
      </w:pPr>
    </w:lvl>
    <w:lvl w:ilvl="4" w:tplc="87507014" w:tentative="1">
      <w:start w:val="1"/>
      <w:numFmt w:val="lowerLetter"/>
      <w:lvlText w:val="%5."/>
      <w:lvlJc w:val="left"/>
      <w:pPr>
        <w:ind w:left="3382" w:hanging="360"/>
      </w:pPr>
    </w:lvl>
    <w:lvl w:ilvl="5" w:tplc="23B41C4E" w:tentative="1">
      <w:start w:val="1"/>
      <w:numFmt w:val="lowerRoman"/>
      <w:lvlText w:val="%6."/>
      <w:lvlJc w:val="right"/>
      <w:pPr>
        <w:ind w:left="4102" w:hanging="180"/>
      </w:pPr>
    </w:lvl>
    <w:lvl w:ilvl="6" w:tplc="470A9F52" w:tentative="1">
      <w:start w:val="1"/>
      <w:numFmt w:val="decimal"/>
      <w:lvlText w:val="%7."/>
      <w:lvlJc w:val="left"/>
      <w:pPr>
        <w:ind w:left="4822" w:hanging="360"/>
      </w:pPr>
    </w:lvl>
    <w:lvl w:ilvl="7" w:tplc="B9AA34F8" w:tentative="1">
      <w:start w:val="1"/>
      <w:numFmt w:val="lowerLetter"/>
      <w:lvlText w:val="%8."/>
      <w:lvlJc w:val="left"/>
      <w:pPr>
        <w:ind w:left="5542" w:hanging="360"/>
      </w:pPr>
    </w:lvl>
    <w:lvl w:ilvl="8" w:tplc="91362C8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B9A7742"/>
    <w:multiLevelType w:val="hybridMultilevel"/>
    <w:tmpl w:val="D3F6395C"/>
    <w:lvl w:ilvl="0" w:tplc="E6E2012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C264F052">
      <w:start w:val="1"/>
      <w:numFmt w:val="lowerLetter"/>
      <w:lvlText w:val="%2."/>
      <w:lvlJc w:val="left"/>
      <w:pPr>
        <w:ind w:left="1440" w:hanging="360"/>
      </w:pPr>
    </w:lvl>
    <w:lvl w:ilvl="2" w:tplc="34F02F3C">
      <w:start w:val="1"/>
      <w:numFmt w:val="lowerRoman"/>
      <w:lvlText w:val="%3."/>
      <w:lvlJc w:val="right"/>
      <w:pPr>
        <w:ind w:left="2160" w:hanging="180"/>
      </w:pPr>
    </w:lvl>
    <w:lvl w:ilvl="3" w:tplc="8938A304">
      <w:start w:val="1"/>
      <w:numFmt w:val="decimal"/>
      <w:lvlText w:val="%4."/>
      <w:lvlJc w:val="left"/>
      <w:pPr>
        <w:ind w:left="2880" w:hanging="360"/>
      </w:pPr>
    </w:lvl>
    <w:lvl w:ilvl="4" w:tplc="65F4A47C">
      <w:start w:val="1"/>
      <w:numFmt w:val="lowerLetter"/>
      <w:lvlText w:val="%5."/>
      <w:lvlJc w:val="left"/>
      <w:pPr>
        <w:ind w:left="3600" w:hanging="360"/>
      </w:pPr>
    </w:lvl>
    <w:lvl w:ilvl="5" w:tplc="C6E60F04">
      <w:start w:val="1"/>
      <w:numFmt w:val="lowerRoman"/>
      <w:lvlText w:val="%6."/>
      <w:lvlJc w:val="right"/>
      <w:pPr>
        <w:ind w:left="4320" w:hanging="180"/>
      </w:pPr>
    </w:lvl>
    <w:lvl w:ilvl="6" w:tplc="63285854">
      <w:start w:val="1"/>
      <w:numFmt w:val="decimal"/>
      <w:lvlText w:val="%7."/>
      <w:lvlJc w:val="left"/>
      <w:pPr>
        <w:ind w:left="5040" w:hanging="360"/>
      </w:pPr>
    </w:lvl>
    <w:lvl w:ilvl="7" w:tplc="E39A0D80">
      <w:start w:val="1"/>
      <w:numFmt w:val="lowerLetter"/>
      <w:lvlText w:val="%8."/>
      <w:lvlJc w:val="left"/>
      <w:pPr>
        <w:ind w:left="5760" w:hanging="360"/>
      </w:pPr>
    </w:lvl>
    <w:lvl w:ilvl="8" w:tplc="54E09A7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2FC552E4"/>
    <w:multiLevelType w:val="multilevel"/>
    <w:tmpl w:val="5A5A84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0975A8E"/>
    <w:multiLevelType w:val="hybridMultilevel"/>
    <w:tmpl w:val="C700EFD0"/>
    <w:lvl w:ilvl="0" w:tplc="47308A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E3A32" w:tentative="1">
      <w:start w:val="1"/>
      <w:numFmt w:val="lowerLetter"/>
      <w:lvlText w:val="%2."/>
      <w:lvlJc w:val="left"/>
      <w:pPr>
        <w:ind w:left="1440" w:hanging="360"/>
      </w:pPr>
    </w:lvl>
    <w:lvl w:ilvl="2" w:tplc="FA4495A6" w:tentative="1">
      <w:start w:val="1"/>
      <w:numFmt w:val="lowerRoman"/>
      <w:lvlText w:val="%3."/>
      <w:lvlJc w:val="right"/>
      <w:pPr>
        <w:ind w:left="2160" w:hanging="180"/>
      </w:pPr>
    </w:lvl>
    <w:lvl w:ilvl="3" w:tplc="9B163258" w:tentative="1">
      <w:start w:val="1"/>
      <w:numFmt w:val="decimal"/>
      <w:lvlText w:val="%4."/>
      <w:lvlJc w:val="left"/>
      <w:pPr>
        <w:ind w:left="2880" w:hanging="360"/>
      </w:pPr>
    </w:lvl>
    <w:lvl w:ilvl="4" w:tplc="D904EA24" w:tentative="1">
      <w:start w:val="1"/>
      <w:numFmt w:val="lowerLetter"/>
      <w:lvlText w:val="%5."/>
      <w:lvlJc w:val="left"/>
      <w:pPr>
        <w:ind w:left="3600" w:hanging="360"/>
      </w:pPr>
    </w:lvl>
    <w:lvl w:ilvl="5" w:tplc="1E002796" w:tentative="1">
      <w:start w:val="1"/>
      <w:numFmt w:val="lowerRoman"/>
      <w:lvlText w:val="%6."/>
      <w:lvlJc w:val="right"/>
      <w:pPr>
        <w:ind w:left="4320" w:hanging="180"/>
      </w:pPr>
    </w:lvl>
    <w:lvl w:ilvl="6" w:tplc="FBA8EC88" w:tentative="1">
      <w:start w:val="1"/>
      <w:numFmt w:val="decimal"/>
      <w:lvlText w:val="%7."/>
      <w:lvlJc w:val="left"/>
      <w:pPr>
        <w:ind w:left="5040" w:hanging="360"/>
      </w:pPr>
    </w:lvl>
    <w:lvl w:ilvl="7" w:tplc="B10EFD60" w:tentative="1">
      <w:start w:val="1"/>
      <w:numFmt w:val="lowerLetter"/>
      <w:lvlText w:val="%8."/>
      <w:lvlJc w:val="left"/>
      <w:pPr>
        <w:ind w:left="5760" w:hanging="360"/>
      </w:pPr>
    </w:lvl>
    <w:lvl w:ilvl="8" w:tplc="D70A48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437023"/>
    <w:multiLevelType w:val="hybridMultilevel"/>
    <w:tmpl w:val="751411CA"/>
    <w:lvl w:ilvl="0" w:tplc="D0060E6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F17CD5A0" w:tentative="1">
      <w:start w:val="1"/>
      <w:numFmt w:val="lowerLetter"/>
      <w:lvlText w:val="%2."/>
      <w:lvlJc w:val="left"/>
      <w:pPr>
        <w:ind w:left="1440" w:hanging="360"/>
      </w:pPr>
    </w:lvl>
    <w:lvl w:ilvl="2" w:tplc="DC36A094" w:tentative="1">
      <w:start w:val="1"/>
      <w:numFmt w:val="lowerRoman"/>
      <w:lvlText w:val="%3."/>
      <w:lvlJc w:val="right"/>
      <w:pPr>
        <w:ind w:left="2160" w:hanging="180"/>
      </w:pPr>
    </w:lvl>
    <w:lvl w:ilvl="3" w:tplc="B94631FA" w:tentative="1">
      <w:start w:val="1"/>
      <w:numFmt w:val="decimal"/>
      <w:lvlText w:val="%4."/>
      <w:lvlJc w:val="left"/>
      <w:pPr>
        <w:ind w:left="2880" w:hanging="360"/>
      </w:pPr>
    </w:lvl>
    <w:lvl w:ilvl="4" w:tplc="A4A0F98E" w:tentative="1">
      <w:start w:val="1"/>
      <w:numFmt w:val="lowerLetter"/>
      <w:lvlText w:val="%5."/>
      <w:lvlJc w:val="left"/>
      <w:pPr>
        <w:ind w:left="3600" w:hanging="360"/>
      </w:pPr>
    </w:lvl>
    <w:lvl w:ilvl="5" w:tplc="5C00C684" w:tentative="1">
      <w:start w:val="1"/>
      <w:numFmt w:val="lowerRoman"/>
      <w:lvlText w:val="%6."/>
      <w:lvlJc w:val="right"/>
      <w:pPr>
        <w:ind w:left="4320" w:hanging="180"/>
      </w:pPr>
    </w:lvl>
    <w:lvl w:ilvl="6" w:tplc="55B206AE" w:tentative="1">
      <w:start w:val="1"/>
      <w:numFmt w:val="decimal"/>
      <w:lvlText w:val="%7."/>
      <w:lvlJc w:val="left"/>
      <w:pPr>
        <w:ind w:left="5040" w:hanging="360"/>
      </w:pPr>
    </w:lvl>
    <w:lvl w:ilvl="7" w:tplc="9028DD28" w:tentative="1">
      <w:start w:val="1"/>
      <w:numFmt w:val="lowerLetter"/>
      <w:lvlText w:val="%8."/>
      <w:lvlJc w:val="left"/>
      <w:pPr>
        <w:ind w:left="5760" w:hanging="360"/>
      </w:pPr>
    </w:lvl>
    <w:lvl w:ilvl="8" w:tplc="0A20B3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3C2315"/>
    <w:multiLevelType w:val="hybridMultilevel"/>
    <w:tmpl w:val="40FA15DC"/>
    <w:lvl w:ilvl="0" w:tplc="1E1C65A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EB780D40" w:tentative="1">
      <w:start w:val="1"/>
      <w:numFmt w:val="lowerLetter"/>
      <w:lvlText w:val="%2."/>
      <w:lvlJc w:val="left"/>
      <w:pPr>
        <w:ind w:left="2073" w:hanging="360"/>
      </w:pPr>
    </w:lvl>
    <w:lvl w:ilvl="2" w:tplc="98E06B1C" w:tentative="1">
      <w:start w:val="1"/>
      <w:numFmt w:val="lowerRoman"/>
      <w:lvlText w:val="%3."/>
      <w:lvlJc w:val="right"/>
      <w:pPr>
        <w:ind w:left="2793" w:hanging="180"/>
      </w:pPr>
    </w:lvl>
    <w:lvl w:ilvl="3" w:tplc="9C2AA38C" w:tentative="1">
      <w:start w:val="1"/>
      <w:numFmt w:val="decimal"/>
      <w:lvlText w:val="%4."/>
      <w:lvlJc w:val="left"/>
      <w:pPr>
        <w:ind w:left="3513" w:hanging="360"/>
      </w:pPr>
    </w:lvl>
    <w:lvl w:ilvl="4" w:tplc="CAD84F46" w:tentative="1">
      <w:start w:val="1"/>
      <w:numFmt w:val="lowerLetter"/>
      <w:lvlText w:val="%5."/>
      <w:lvlJc w:val="left"/>
      <w:pPr>
        <w:ind w:left="4233" w:hanging="360"/>
      </w:pPr>
    </w:lvl>
    <w:lvl w:ilvl="5" w:tplc="88A49314" w:tentative="1">
      <w:start w:val="1"/>
      <w:numFmt w:val="lowerRoman"/>
      <w:lvlText w:val="%6."/>
      <w:lvlJc w:val="right"/>
      <w:pPr>
        <w:ind w:left="4953" w:hanging="180"/>
      </w:pPr>
    </w:lvl>
    <w:lvl w:ilvl="6" w:tplc="FA6E01BE" w:tentative="1">
      <w:start w:val="1"/>
      <w:numFmt w:val="decimal"/>
      <w:lvlText w:val="%7."/>
      <w:lvlJc w:val="left"/>
      <w:pPr>
        <w:ind w:left="5673" w:hanging="360"/>
      </w:pPr>
    </w:lvl>
    <w:lvl w:ilvl="7" w:tplc="101E9CE2" w:tentative="1">
      <w:start w:val="1"/>
      <w:numFmt w:val="lowerLetter"/>
      <w:lvlText w:val="%8."/>
      <w:lvlJc w:val="left"/>
      <w:pPr>
        <w:ind w:left="6393" w:hanging="360"/>
      </w:pPr>
    </w:lvl>
    <w:lvl w:ilvl="8" w:tplc="13F8964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4DD47FB8"/>
    <w:multiLevelType w:val="hybridMultilevel"/>
    <w:tmpl w:val="9248562A"/>
    <w:lvl w:ilvl="0" w:tplc="578CFAD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B614C68A" w:tentative="1">
      <w:start w:val="1"/>
      <w:numFmt w:val="lowerLetter"/>
      <w:lvlText w:val="%2."/>
      <w:lvlJc w:val="left"/>
      <w:pPr>
        <w:ind w:left="1440" w:hanging="360"/>
      </w:pPr>
    </w:lvl>
    <w:lvl w:ilvl="2" w:tplc="242AA09E" w:tentative="1">
      <w:start w:val="1"/>
      <w:numFmt w:val="lowerRoman"/>
      <w:lvlText w:val="%3."/>
      <w:lvlJc w:val="right"/>
      <w:pPr>
        <w:ind w:left="2160" w:hanging="180"/>
      </w:pPr>
    </w:lvl>
    <w:lvl w:ilvl="3" w:tplc="7466D614" w:tentative="1">
      <w:start w:val="1"/>
      <w:numFmt w:val="decimal"/>
      <w:lvlText w:val="%4."/>
      <w:lvlJc w:val="left"/>
      <w:pPr>
        <w:ind w:left="2880" w:hanging="360"/>
      </w:pPr>
    </w:lvl>
    <w:lvl w:ilvl="4" w:tplc="6536262E" w:tentative="1">
      <w:start w:val="1"/>
      <w:numFmt w:val="lowerLetter"/>
      <w:lvlText w:val="%5."/>
      <w:lvlJc w:val="left"/>
      <w:pPr>
        <w:ind w:left="3600" w:hanging="360"/>
      </w:pPr>
    </w:lvl>
    <w:lvl w:ilvl="5" w:tplc="1A72E368" w:tentative="1">
      <w:start w:val="1"/>
      <w:numFmt w:val="lowerRoman"/>
      <w:lvlText w:val="%6."/>
      <w:lvlJc w:val="right"/>
      <w:pPr>
        <w:ind w:left="4320" w:hanging="180"/>
      </w:pPr>
    </w:lvl>
    <w:lvl w:ilvl="6" w:tplc="9A1E0C82" w:tentative="1">
      <w:start w:val="1"/>
      <w:numFmt w:val="decimal"/>
      <w:lvlText w:val="%7."/>
      <w:lvlJc w:val="left"/>
      <w:pPr>
        <w:ind w:left="5040" w:hanging="360"/>
      </w:pPr>
    </w:lvl>
    <w:lvl w:ilvl="7" w:tplc="1FCAFEF2" w:tentative="1">
      <w:start w:val="1"/>
      <w:numFmt w:val="lowerLetter"/>
      <w:lvlText w:val="%8."/>
      <w:lvlJc w:val="left"/>
      <w:pPr>
        <w:ind w:left="5760" w:hanging="360"/>
      </w:pPr>
    </w:lvl>
    <w:lvl w:ilvl="8" w:tplc="4718CA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715FA2"/>
    <w:multiLevelType w:val="hybridMultilevel"/>
    <w:tmpl w:val="06B47788"/>
    <w:lvl w:ilvl="0" w:tplc="166A32E2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8D78B3C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E634B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65CAF5A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31CAFF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874E76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BF2165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C2AD3C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9D6905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5" w15:restartNumberingAfterBreak="0">
    <w:nsid w:val="71FC1910"/>
    <w:multiLevelType w:val="hybridMultilevel"/>
    <w:tmpl w:val="DA521B96"/>
    <w:lvl w:ilvl="0" w:tplc="EB40BA9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64C07F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52587C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0043C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C71E47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C8F4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143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ED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DC57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42"/>
  </w:num>
  <w:num w:numId="11">
    <w:abstractNumId w:val="45"/>
  </w:num>
  <w:num w:numId="12">
    <w:abstractNumId w:val="44"/>
  </w:num>
  <w:num w:numId="13">
    <w:abstractNumId w:val="41"/>
  </w:num>
  <w:num w:numId="14">
    <w:abstractNumId w:val="37"/>
  </w:num>
  <w:num w:numId="15">
    <w:abstractNumId w:val="34"/>
  </w:num>
  <w:num w:numId="16">
    <w:abstractNumId w:val="43"/>
  </w:num>
  <w:num w:numId="17">
    <w:abstractNumId w:val="40"/>
  </w:num>
  <w:num w:numId="18">
    <w:abstractNumId w:val="35"/>
  </w:num>
  <w:num w:numId="19">
    <w:abstractNumId w:val="39"/>
  </w:num>
  <w:num w:numId="20">
    <w:abstractNumId w:val="33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107C2"/>
    <w:rsid w:val="00023D3A"/>
    <w:rsid w:val="00026530"/>
    <w:rsid w:val="00033043"/>
    <w:rsid w:val="00045434"/>
    <w:rsid w:val="00050C7D"/>
    <w:rsid w:val="000537CE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5983"/>
    <w:rsid w:val="000B7885"/>
    <w:rsid w:val="000C6274"/>
    <w:rsid w:val="00102C20"/>
    <w:rsid w:val="00113C8B"/>
    <w:rsid w:val="00122DFA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2AB"/>
    <w:rsid w:val="001F0E12"/>
    <w:rsid w:val="00200F54"/>
    <w:rsid w:val="0021356A"/>
    <w:rsid w:val="00215209"/>
    <w:rsid w:val="0022261F"/>
    <w:rsid w:val="00226BD9"/>
    <w:rsid w:val="0025742B"/>
    <w:rsid w:val="00262D44"/>
    <w:rsid w:val="00277EBA"/>
    <w:rsid w:val="002812A1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A2F7C"/>
    <w:rsid w:val="003A458D"/>
    <w:rsid w:val="003A7026"/>
    <w:rsid w:val="003B130C"/>
    <w:rsid w:val="003C450E"/>
    <w:rsid w:val="003C703C"/>
    <w:rsid w:val="003C7753"/>
    <w:rsid w:val="003E1C03"/>
    <w:rsid w:val="003F03F1"/>
    <w:rsid w:val="003F6461"/>
    <w:rsid w:val="003F6C7D"/>
    <w:rsid w:val="004078FB"/>
    <w:rsid w:val="00416C75"/>
    <w:rsid w:val="00420686"/>
    <w:rsid w:val="004222E6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4F6425"/>
    <w:rsid w:val="00511419"/>
    <w:rsid w:val="00513F03"/>
    <w:rsid w:val="00524439"/>
    <w:rsid w:val="005551EF"/>
    <w:rsid w:val="0056387B"/>
    <w:rsid w:val="00566162"/>
    <w:rsid w:val="00570196"/>
    <w:rsid w:val="00572049"/>
    <w:rsid w:val="0058462D"/>
    <w:rsid w:val="00597B5D"/>
    <w:rsid w:val="005A37C9"/>
    <w:rsid w:val="005A511B"/>
    <w:rsid w:val="005B0C53"/>
    <w:rsid w:val="005B2FEC"/>
    <w:rsid w:val="005B6D2F"/>
    <w:rsid w:val="005E4F12"/>
    <w:rsid w:val="005F3FA7"/>
    <w:rsid w:val="005F750B"/>
    <w:rsid w:val="006038D2"/>
    <w:rsid w:val="00605477"/>
    <w:rsid w:val="00614DE2"/>
    <w:rsid w:val="00621A1E"/>
    <w:rsid w:val="00626751"/>
    <w:rsid w:val="00630C5E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65F7"/>
    <w:rsid w:val="006E79E5"/>
    <w:rsid w:val="006F1270"/>
    <w:rsid w:val="00712796"/>
    <w:rsid w:val="00726992"/>
    <w:rsid w:val="00726F40"/>
    <w:rsid w:val="0073472D"/>
    <w:rsid w:val="00736C9F"/>
    <w:rsid w:val="00737907"/>
    <w:rsid w:val="00746B13"/>
    <w:rsid w:val="0075158F"/>
    <w:rsid w:val="00753987"/>
    <w:rsid w:val="00761156"/>
    <w:rsid w:val="0076150E"/>
    <w:rsid w:val="00765F98"/>
    <w:rsid w:val="00787877"/>
    <w:rsid w:val="00787BC4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7F63E4"/>
    <w:rsid w:val="0080629E"/>
    <w:rsid w:val="00807E94"/>
    <w:rsid w:val="0082436D"/>
    <w:rsid w:val="008244D0"/>
    <w:rsid w:val="008360CF"/>
    <w:rsid w:val="0083754F"/>
    <w:rsid w:val="00840A34"/>
    <w:rsid w:val="00865D5B"/>
    <w:rsid w:val="008707AC"/>
    <w:rsid w:val="008746CA"/>
    <w:rsid w:val="00874775"/>
    <w:rsid w:val="008809B1"/>
    <w:rsid w:val="0088288C"/>
    <w:rsid w:val="00886DDA"/>
    <w:rsid w:val="00895F5A"/>
    <w:rsid w:val="00896CD6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E5243"/>
    <w:rsid w:val="008F07DF"/>
    <w:rsid w:val="008F4BF0"/>
    <w:rsid w:val="008F6DC3"/>
    <w:rsid w:val="008F75F9"/>
    <w:rsid w:val="00901D10"/>
    <w:rsid w:val="00925DDF"/>
    <w:rsid w:val="00943740"/>
    <w:rsid w:val="0095409A"/>
    <w:rsid w:val="00961C25"/>
    <w:rsid w:val="00962227"/>
    <w:rsid w:val="00964C7A"/>
    <w:rsid w:val="00982FD5"/>
    <w:rsid w:val="009860A7"/>
    <w:rsid w:val="00992292"/>
    <w:rsid w:val="009A12FA"/>
    <w:rsid w:val="009A56C2"/>
    <w:rsid w:val="009B4D98"/>
    <w:rsid w:val="009B7581"/>
    <w:rsid w:val="009C10FC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842BF"/>
    <w:rsid w:val="00A9016A"/>
    <w:rsid w:val="00A9435B"/>
    <w:rsid w:val="00AA0B9B"/>
    <w:rsid w:val="00AA0D89"/>
    <w:rsid w:val="00AB1F9C"/>
    <w:rsid w:val="00AB6973"/>
    <w:rsid w:val="00AC3922"/>
    <w:rsid w:val="00AC5CD6"/>
    <w:rsid w:val="00AC67AA"/>
    <w:rsid w:val="00AF395E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D39DD"/>
    <w:rsid w:val="00BD54E2"/>
    <w:rsid w:val="00BE2995"/>
    <w:rsid w:val="00BF4A5D"/>
    <w:rsid w:val="00BF6EC1"/>
    <w:rsid w:val="00C003D8"/>
    <w:rsid w:val="00C02FD4"/>
    <w:rsid w:val="00C119AA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5511E"/>
    <w:rsid w:val="00C61107"/>
    <w:rsid w:val="00C63998"/>
    <w:rsid w:val="00C82A6A"/>
    <w:rsid w:val="00C93696"/>
    <w:rsid w:val="00C96037"/>
    <w:rsid w:val="00C96975"/>
    <w:rsid w:val="00CA3C41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664D"/>
    <w:rsid w:val="00DC797F"/>
    <w:rsid w:val="00DD7829"/>
    <w:rsid w:val="00DE0D77"/>
    <w:rsid w:val="00DE420E"/>
    <w:rsid w:val="00DF7562"/>
    <w:rsid w:val="00E108B9"/>
    <w:rsid w:val="00E16D40"/>
    <w:rsid w:val="00E22F69"/>
    <w:rsid w:val="00E317F5"/>
    <w:rsid w:val="00E3559C"/>
    <w:rsid w:val="00E440B6"/>
    <w:rsid w:val="00E47990"/>
    <w:rsid w:val="00E63D1B"/>
    <w:rsid w:val="00E66010"/>
    <w:rsid w:val="00E66FDD"/>
    <w:rsid w:val="00E77135"/>
    <w:rsid w:val="00E85711"/>
    <w:rsid w:val="00E97A4F"/>
    <w:rsid w:val="00EA4F06"/>
    <w:rsid w:val="00EB5D72"/>
    <w:rsid w:val="00EC0F7C"/>
    <w:rsid w:val="00ED1A8D"/>
    <w:rsid w:val="00EE0AAF"/>
    <w:rsid w:val="00EF335C"/>
    <w:rsid w:val="00EF5DBF"/>
    <w:rsid w:val="00F0110E"/>
    <w:rsid w:val="00F15F1F"/>
    <w:rsid w:val="00F232E5"/>
    <w:rsid w:val="00F26E8E"/>
    <w:rsid w:val="00F27B2A"/>
    <w:rsid w:val="00F27DE3"/>
    <w:rsid w:val="00F3033D"/>
    <w:rsid w:val="00F32A12"/>
    <w:rsid w:val="00F424DE"/>
    <w:rsid w:val="00F543E9"/>
    <w:rsid w:val="00F57569"/>
    <w:rsid w:val="00F655DF"/>
    <w:rsid w:val="00F743EA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45B85"/>
    <w:pPr>
      <w:spacing w:after="0" w:line="240" w:lineRule="auto"/>
    </w:pPr>
    <w:rPr>
      <w:rFonts w:ascii="Arial Narrow" w:eastAsia="Calibri" w:hAnsi="Arial Narrow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qFormat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qFormat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876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63</cp:revision>
  <cp:lastPrinted>2024-10-17T11:31:00Z</cp:lastPrinted>
  <dcterms:created xsi:type="dcterms:W3CDTF">2024-10-11T07:18:00Z</dcterms:created>
  <dcterms:modified xsi:type="dcterms:W3CDTF">2024-10-22T07:16:00Z</dcterms:modified>
</cp:coreProperties>
</file>